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46D" w:rsidRDefault="00820E4C" w:rsidP="00820E4C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 xml:space="preserve">Załącznik nr </w:t>
      </w:r>
      <w:r w:rsidR="00C81EB3">
        <w:rPr>
          <w:rFonts w:cs="Arial"/>
          <w:b/>
        </w:rPr>
        <w:t>5</w:t>
      </w:r>
      <w:r w:rsidR="00B30C5F">
        <w:rPr>
          <w:rFonts w:cs="Arial"/>
          <w:b/>
        </w:rPr>
        <w:t xml:space="preserve"> do zapytania ofertowego</w:t>
      </w:r>
      <w:r w:rsidR="00F56C2D">
        <w:rPr>
          <w:rFonts w:cs="Arial"/>
          <w:b/>
        </w:rPr>
        <w:t xml:space="preserve"> </w:t>
      </w:r>
      <w:r w:rsidR="00EE0CBF">
        <w:rPr>
          <w:rFonts w:cs="Arial"/>
          <w:b/>
        </w:rPr>
        <w:t>3</w:t>
      </w:r>
      <w:r w:rsidR="00F56C2D">
        <w:rPr>
          <w:rFonts w:cs="Arial"/>
          <w:b/>
        </w:rPr>
        <w:t>/KPO/25</w:t>
      </w:r>
    </w:p>
    <w:p w:rsidR="00E90BF1" w:rsidRDefault="00E90BF1" w:rsidP="00027897">
      <w:pPr>
        <w:spacing w:line="360" w:lineRule="auto"/>
        <w:jc w:val="center"/>
        <w:rPr>
          <w:rFonts w:cs="Arial"/>
          <w:b/>
          <w:sz w:val="24"/>
          <w:szCs w:val="24"/>
        </w:rPr>
      </w:pPr>
    </w:p>
    <w:p w:rsidR="00210B14" w:rsidRPr="00210B14" w:rsidRDefault="00210B14" w:rsidP="00210B14">
      <w:pPr>
        <w:pStyle w:val="Default"/>
        <w:jc w:val="center"/>
        <w:rPr>
          <w:b/>
          <w:bCs/>
        </w:rPr>
      </w:pPr>
      <w:r w:rsidRPr="00210B14">
        <w:rPr>
          <w:b/>
          <w:bCs/>
        </w:rPr>
        <w:t>Oświadczenie wymagane od wykonawcy w zakresie wypełnienia obowiązków informacyjnych</w:t>
      </w:r>
    </w:p>
    <w:p w:rsidR="0025646D" w:rsidRPr="00E90BF1" w:rsidRDefault="00210B14" w:rsidP="00210B14">
      <w:pPr>
        <w:pStyle w:val="Default"/>
        <w:jc w:val="center"/>
      </w:pPr>
      <w:r w:rsidRPr="00E90BF1">
        <w:rPr>
          <w:b/>
          <w:bCs/>
        </w:rPr>
        <w:t>przewidzianych w art.13 lub art.14 RODO</w:t>
      </w:r>
    </w:p>
    <w:p w:rsidR="00B30C5F" w:rsidRDefault="00B30C5F" w:rsidP="0094690D">
      <w:pPr>
        <w:pStyle w:val="Default"/>
        <w:jc w:val="both"/>
        <w:rPr>
          <w:sz w:val="22"/>
          <w:szCs w:val="22"/>
        </w:rPr>
      </w:pPr>
    </w:p>
    <w:p w:rsidR="00E37F25" w:rsidRDefault="00E37F25" w:rsidP="00E37F25">
      <w:pPr>
        <w:pStyle w:val="Default"/>
        <w:spacing w:line="360" w:lineRule="auto"/>
        <w:jc w:val="both"/>
      </w:pPr>
    </w:p>
    <w:p w:rsidR="00E37F25" w:rsidRPr="00FF7B4B" w:rsidRDefault="00E37F25" w:rsidP="00E37F25">
      <w:pPr>
        <w:autoSpaceDE w:val="0"/>
        <w:autoSpaceDN w:val="0"/>
        <w:adjustRightInd w:val="0"/>
        <w:spacing w:after="240" w:line="360" w:lineRule="auto"/>
        <w:contextualSpacing/>
        <w:jc w:val="both"/>
      </w:pPr>
      <w:r w:rsidRPr="0049576B">
        <w:t>Przystępując do udziału w postępowaniu o udzielenie zamówienia zgodnie z opisem</w:t>
      </w:r>
      <w:r>
        <w:t xml:space="preserve"> </w:t>
      </w:r>
      <w:r w:rsidRPr="0049576B">
        <w:t xml:space="preserve">przedmiotu zamówienia zawartym w Zapytaniu ofertowym nr </w:t>
      </w:r>
      <w:r w:rsidR="00EE0CBF">
        <w:t>3</w:t>
      </w:r>
      <w:r>
        <w:t>/KPO</w:t>
      </w:r>
      <w:r w:rsidRPr="0049576B">
        <w:t xml:space="preserve">/25 </w:t>
      </w:r>
      <w:bookmarkStart w:id="0" w:name="_GoBack"/>
      <w:bookmarkEnd w:id="0"/>
      <w:r w:rsidRPr="00A8084B">
        <w:t xml:space="preserve">ogłoszonego przez </w:t>
      </w:r>
      <w:r w:rsidRPr="00390F74">
        <w:rPr>
          <w:b/>
          <w:bCs/>
        </w:rPr>
        <w:t>START Akademia Kamil Moritz, ul. Stokrotek 10, 41-605 Świętochłowice</w:t>
      </w:r>
      <w:r w:rsidRPr="00002068">
        <w:t xml:space="preserve"> </w:t>
      </w:r>
      <w:r w:rsidRPr="00A8084B">
        <w:t xml:space="preserve">w ramach projektu: </w:t>
      </w:r>
      <w:r w:rsidRPr="00390F74">
        <w:rPr>
          <w:b/>
          <w:bCs/>
          <w:i/>
          <w:iCs/>
        </w:rPr>
        <w:t>KPOD.01.03-IW.01-C860/24-00 pn. „Dywersyfikacja działalności firmy Start Akademia Kamil Moritz mająca na celu zwiększenie odporności na sytuacje kryzysowe”</w:t>
      </w:r>
      <w:r w:rsidR="0001472D">
        <w:rPr>
          <w:i/>
          <w:iCs/>
        </w:rPr>
        <w:t>,</w:t>
      </w:r>
    </w:p>
    <w:p w:rsidR="00A76CE6" w:rsidRPr="008B7503" w:rsidRDefault="00A76CE6" w:rsidP="00A76CE6">
      <w:pPr>
        <w:pStyle w:val="Default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CB0749">
        <w:rPr>
          <w:sz w:val="22"/>
          <w:szCs w:val="22"/>
        </w:rPr>
        <w:t xml:space="preserve">Ja niżej </w:t>
      </w:r>
      <w:r w:rsidRPr="008B7503">
        <w:rPr>
          <w:sz w:val="22"/>
          <w:szCs w:val="22"/>
        </w:rPr>
        <w:t xml:space="preserve">podpisany(a) ………………………………………………………………………………………………………………………......., </w:t>
      </w:r>
      <w:r w:rsidRPr="008B7503">
        <w:rPr>
          <w:b/>
          <w:bCs/>
          <w:sz w:val="22"/>
          <w:szCs w:val="22"/>
        </w:rPr>
        <w:t xml:space="preserve">, </w:t>
      </w:r>
      <w:r w:rsidRPr="008B7503">
        <w:rPr>
          <w:sz w:val="22"/>
          <w:szCs w:val="22"/>
        </w:rPr>
        <w:t>reprezentując Firmę</w:t>
      </w:r>
    </w:p>
    <w:p w:rsidR="00A76CE6" w:rsidRDefault="00A76CE6" w:rsidP="00A76CE6">
      <w:pPr>
        <w:pStyle w:val="Default"/>
        <w:spacing w:line="360" w:lineRule="auto"/>
        <w:jc w:val="both"/>
        <w:rPr>
          <w:sz w:val="22"/>
          <w:szCs w:val="22"/>
        </w:rPr>
      </w:pPr>
      <w:r w:rsidRPr="008B7503">
        <w:rPr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…………………………………..</w:t>
      </w:r>
      <w:r w:rsidRPr="008B7503">
        <w:rPr>
          <w:sz w:val="22"/>
          <w:szCs w:val="22"/>
        </w:rPr>
        <w:t xml:space="preserve">……….. </w:t>
      </w:r>
    </w:p>
    <w:p w:rsidR="00A76CE6" w:rsidRDefault="00A76CE6" w:rsidP="00A76CE6">
      <w:pPr>
        <w:pStyle w:val="Default"/>
        <w:spacing w:line="360" w:lineRule="auto"/>
        <w:jc w:val="center"/>
        <w:rPr>
          <w:i/>
          <w:iCs/>
          <w:sz w:val="22"/>
          <w:szCs w:val="22"/>
        </w:rPr>
      </w:pPr>
      <w:r w:rsidRPr="008B7503">
        <w:rPr>
          <w:sz w:val="22"/>
          <w:szCs w:val="22"/>
        </w:rPr>
        <w:t>(</w:t>
      </w:r>
      <w:r w:rsidRPr="008B7503">
        <w:rPr>
          <w:i/>
          <w:iCs/>
          <w:sz w:val="22"/>
          <w:szCs w:val="22"/>
        </w:rPr>
        <w:t>nazwa oferenta),</w:t>
      </w:r>
    </w:p>
    <w:p w:rsidR="00B30C5F" w:rsidRPr="00E90BF1" w:rsidRDefault="00B30C5F" w:rsidP="0094690D">
      <w:pPr>
        <w:pStyle w:val="Default"/>
        <w:jc w:val="both"/>
        <w:rPr>
          <w:sz w:val="22"/>
          <w:szCs w:val="22"/>
        </w:rPr>
      </w:pPr>
    </w:p>
    <w:p w:rsidR="0049576B" w:rsidRPr="0049576B" w:rsidRDefault="0049576B" w:rsidP="0049576B">
      <w:pPr>
        <w:pStyle w:val="Default"/>
        <w:spacing w:line="360" w:lineRule="auto"/>
        <w:jc w:val="both"/>
      </w:pPr>
      <w:r w:rsidRPr="0049576B">
        <w:t>oświadczam(y), że:</w:t>
      </w:r>
    </w:p>
    <w:p w:rsidR="00B62E27" w:rsidRPr="00E90BF1" w:rsidRDefault="0049576B" w:rsidP="0094690D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94690D" w:rsidRPr="00E90BF1">
        <w:rPr>
          <w:sz w:val="22"/>
          <w:szCs w:val="22"/>
        </w:rPr>
        <w:t xml:space="preserve">ypełniłem obowiązki informacyjne przewidziane w art.13 lub art.14 </w:t>
      </w:r>
      <w:r w:rsidR="0094690D" w:rsidRPr="0094690D">
        <w:rPr>
          <w:sz w:val="22"/>
          <w:szCs w:val="22"/>
        </w:rPr>
        <w:t>RODO wobec osób fizycznych, od których dane osobowe bezpośrednio lub pośrednio</w:t>
      </w:r>
      <w:r w:rsidR="0094690D" w:rsidRPr="00E90BF1">
        <w:rPr>
          <w:sz w:val="22"/>
          <w:szCs w:val="22"/>
        </w:rPr>
        <w:t xml:space="preserve"> </w:t>
      </w:r>
      <w:r w:rsidR="0094690D" w:rsidRPr="0094690D">
        <w:rPr>
          <w:sz w:val="22"/>
          <w:szCs w:val="22"/>
        </w:rPr>
        <w:t>pozyskałem w celu ubiegania się o udzielenie zamówienia publicznego w niniejszym</w:t>
      </w:r>
      <w:r w:rsidR="0094690D" w:rsidRPr="00E90BF1">
        <w:rPr>
          <w:sz w:val="22"/>
          <w:szCs w:val="22"/>
        </w:rPr>
        <w:t xml:space="preserve"> postępowaniu.</w:t>
      </w:r>
    </w:p>
    <w:p w:rsidR="0094690D" w:rsidRDefault="0094690D" w:rsidP="0094690D">
      <w:pPr>
        <w:pStyle w:val="Default"/>
        <w:spacing w:line="360" w:lineRule="auto"/>
        <w:jc w:val="both"/>
        <w:rPr>
          <w:sz w:val="22"/>
          <w:szCs w:val="22"/>
        </w:rPr>
      </w:pPr>
    </w:p>
    <w:p w:rsidR="0094690D" w:rsidRDefault="0094690D" w:rsidP="0094690D">
      <w:pPr>
        <w:pStyle w:val="Default"/>
        <w:spacing w:line="360" w:lineRule="auto"/>
        <w:jc w:val="both"/>
        <w:rPr>
          <w:sz w:val="22"/>
          <w:szCs w:val="22"/>
        </w:rPr>
      </w:pPr>
    </w:p>
    <w:p w:rsidR="00B62E27" w:rsidRDefault="00B62E27" w:rsidP="00B62E27">
      <w:pPr>
        <w:pStyle w:val="Default"/>
        <w:rPr>
          <w:sz w:val="22"/>
          <w:szCs w:val="22"/>
        </w:rPr>
      </w:pPr>
    </w:p>
    <w:p w:rsidR="00B62E27" w:rsidRDefault="003E3304" w:rsidP="00B62E27">
      <w:pPr>
        <w:rPr>
          <w:sz w:val="18"/>
          <w:szCs w:val="18"/>
        </w:rPr>
      </w:pPr>
      <w:r>
        <w:t>(miejscowość),</w:t>
      </w:r>
      <w:r w:rsidR="00B62E27">
        <w:t xml:space="preserve"> dnia …………………………                    </w:t>
      </w:r>
      <w:r w:rsidR="00B62E27">
        <w:tab/>
        <w:t xml:space="preserve">        ..…………………………………………………….. </w:t>
      </w:r>
    </w:p>
    <w:p w:rsidR="00B62E27" w:rsidRDefault="00B62E27" w:rsidP="00B62E27">
      <w:pPr>
        <w:spacing w:after="0" w:line="240" w:lineRule="auto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Czytelny podpis uprawnionego przedstawiciela </w:t>
      </w:r>
    </w:p>
    <w:p w:rsidR="00B62E27" w:rsidRDefault="00B62E27" w:rsidP="00B62E27">
      <w:pPr>
        <w:spacing w:after="0" w:line="240" w:lineRule="auto"/>
        <w:ind w:left="4248" w:firstLine="708"/>
        <w:jc w:val="center"/>
      </w:pPr>
      <w:r>
        <w:rPr>
          <w:sz w:val="18"/>
          <w:szCs w:val="18"/>
        </w:rPr>
        <w:t>Oferenta oraz pieczęć firmowa</w:t>
      </w:r>
    </w:p>
    <w:sectPr w:rsidR="00B62E27" w:rsidSect="00EA17A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4B1" w:rsidRDefault="00ED34B1" w:rsidP="00AA0350">
      <w:r>
        <w:separator/>
      </w:r>
    </w:p>
  </w:endnote>
  <w:endnote w:type="continuationSeparator" w:id="0">
    <w:p w:rsidR="00ED34B1" w:rsidRDefault="00ED34B1" w:rsidP="00AA0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highlight w:val="yellow"/>
      </w:rPr>
      <w:id w:val="1905792205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:rsidR="009053C7" w:rsidRPr="00FA747E" w:rsidRDefault="009053C7" w:rsidP="009053C7">
        <w:pPr>
          <w:widowControl w:val="0"/>
          <w:autoSpaceDE w:val="0"/>
          <w:autoSpaceDN w:val="0"/>
          <w:adjustRightInd w:val="0"/>
          <w:contextualSpacing/>
          <w:jc w:val="center"/>
          <w:rPr>
            <w:rFonts w:cs="Times New Roman"/>
            <w:bCs/>
            <w:color w:val="000000"/>
            <w:sz w:val="13"/>
            <w:szCs w:val="13"/>
          </w:rPr>
        </w:pPr>
      </w:p>
      <w:p w:rsidR="00AA0350" w:rsidRDefault="0056026A" w:rsidP="001A2A4A">
        <w:pPr>
          <w:pStyle w:val="Footer"/>
          <w:jc w:val="right"/>
        </w:pPr>
        <w:r>
          <w:fldChar w:fldCharType="begin"/>
        </w:r>
        <w:r w:rsidR="00FA65F8">
          <w:instrText xml:space="preserve"> PAGE   \* MERGEFORMAT </w:instrText>
        </w:r>
        <w:r>
          <w:fldChar w:fldCharType="separate"/>
        </w:r>
        <w:r w:rsidR="00EE0C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4B1" w:rsidRDefault="00ED34B1" w:rsidP="00AA0350">
      <w:r>
        <w:separator/>
      </w:r>
    </w:p>
  </w:footnote>
  <w:footnote w:type="continuationSeparator" w:id="0">
    <w:p w:rsidR="00ED34B1" w:rsidRDefault="00ED34B1" w:rsidP="00AA0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350" w:rsidRPr="00BF1B8C" w:rsidRDefault="00BF1B8C" w:rsidP="00BF1B8C">
    <w:pPr>
      <w:pStyle w:val="Header"/>
    </w:pPr>
    <w:r>
      <w:rPr>
        <w:noProof/>
        <w:lang w:eastAsia="pl-PL"/>
      </w:rPr>
      <w:drawing>
        <wp:inline distT="0" distB="0" distL="0" distR="0">
          <wp:extent cx="5760720" cy="361315"/>
          <wp:effectExtent l="0" t="0" r="0" b="635"/>
          <wp:docPr id="6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7"/>
  </w:num>
  <w:num w:numId="7">
    <w:abstractNumId w:val="10"/>
  </w:num>
  <w:num w:numId="8">
    <w:abstractNumId w:val="22"/>
  </w:num>
  <w:num w:numId="9">
    <w:abstractNumId w:val="13"/>
  </w:num>
  <w:num w:numId="10">
    <w:abstractNumId w:val="23"/>
  </w:num>
  <w:num w:numId="11">
    <w:abstractNumId w:val="21"/>
  </w:num>
  <w:num w:numId="12">
    <w:abstractNumId w:val="14"/>
  </w:num>
  <w:num w:numId="13">
    <w:abstractNumId w:val="7"/>
  </w:num>
  <w:num w:numId="14">
    <w:abstractNumId w:val="11"/>
  </w:num>
  <w:num w:numId="15">
    <w:abstractNumId w:val="19"/>
  </w:num>
  <w:num w:numId="16">
    <w:abstractNumId w:val="12"/>
  </w:num>
  <w:num w:numId="17">
    <w:abstractNumId w:val="16"/>
  </w:num>
  <w:num w:numId="18">
    <w:abstractNumId w:val="15"/>
  </w:num>
  <w:num w:numId="19">
    <w:abstractNumId w:val="20"/>
  </w:num>
  <w:num w:numId="20">
    <w:abstractNumId w:val="9"/>
  </w:num>
  <w:num w:numId="21">
    <w:abstractNumId w:val="6"/>
  </w:num>
  <w:num w:numId="22">
    <w:abstractNumId w:val="18"/>
  </w:num>
  <w:num w:numId="23">
    <w:abstractNumId w:val="8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F03CC"/>
    <w:rsid w:val="00007703"/>
    <w:rsid w:val="000121F6"/>
    <w:rsid w:val="0001472D"/>
    <w:rsid w:val="00027897"/>
    <w:rsid w:val="00063847"/>
    <w:rsid w:val="00096E61"/>
    <w:rsid w:val="000C558B"/>
    <w:rsid w:val="000C7D01"/>
    <w:rsid w:val="00113129"/>
    <w:rsid w:val="00176DA9"/>
    <w:rsid w:val="00187DD0"/>
    <w:rsid w:val="001A2A4A"/>
    <w:rsid w:val="001C1E14"/>
    <w:rsid w:val="001C5332"/>
    <w:rsid w:val="001F03CC"/>
    <w:rsid w:val="00201D29"/>
    <w:rsid w:val="00210B14"/>
    <w:rsid w:val="002269C4"/>
    <w:rsid w:val="0025646D"/>
    <w:rsid w:val="002D07A5"/>
    <w:rsid w:val="002F5080"/>
    <w:rsid w:val="00300A89"/>
    <w:rsid w:val="003215FD"/>
    <w:rsid w:val="00370E2C"/>
    <w:rsid w:val="00375BB7"/>
    <w:rsid w:val="00387083"/>
    <w:rsid w:val="0039000F"/>
    <w:rsid w:val="003C6AD4"/>
    <w:rsid w:val="003E3304"/>
    <w:rsid w:val="003E7934"/>
    <w:rsid w:val="0041715F"/>
    <w:rsid w:val="004511BE"/>
    <w:rsid w:val="00492DF0"/>
    <w:rsid w:val="0049576B"/>
    <w:rsid w:val="004C4183"/>
    <w:rsid w:val="004C4D03"/>
    <w:rsid w:val="004F1CAC"/>
    <w:rsid w:val="005051F7"/>
    <w:rsid w:val="00556E24"/>
    <w:rsid w:val="0056026A"/>
    <w:rsid w:val="00563355"/>
    <w:rsid w:val="005849BC"/>
    <w:rsid w:val="005C122F"/>
    <w:rsid w:val="005F4F5F"/>
    <w:rsid w:val="00651B00"/>
    <w:rsid w:val="0068606D"/>
    <w:rsid w:val="006C7909"/>
    <w:rsid w:val="00730660"/>
    <w:rsid w:val="00731B2C"/>
    <w:rsid w:val="00791B0E"/>
    <w:rsid w:val="007A192D"/>
    <w:rsid w:val="007A26EB"/>
    <w:rsid w:val="007B159C"/>
    <w:rsid w:val="007B2548"/>
    <w:rsid w:val="007E1A50"/>
    <w:rsid w:val="00810D14"/>
    <w:rsid w:val="00820E4C"/>
    <w:rsid w:val="00866340"/>
    <w:rsid w:val="008A2885"/>
    <w:rsid w:val="009022C7"/>
    <w:rsid w:val="009053C7"/>
    <w:rsid w:val="0094690D"/>
    <w:rsid w:val="00964298"/>
    <w:rsid w:val="00967437"/>
    <w:rsid w:val="00994B25"/>
    <w:rsid w:val="009A4131"/>
    <w:rsid w:val="009D6DC5"/>
    <w:rsid w:val="00A21B00"/>
    <w:rsid w:val="00A76CE6"/>
    <w:rsid w:val="00AA0350"/>
    <w:rsid w:val="00AB4178"/>
    <w:rsid w:val="00AC6F52"/>
    <w:rsid w:val="00AF2D14"/>
    <w:rsid w:val="00B077F8"/>
    <w:rsid w:val="00B30C5F"/>
    <w:rsid w:val="00B62E27"/>
    <w:rsid w:val="00B675F4"/>
    <w:rsid w:val="00B67DAF"/>
    <w:rsid w:val="00BB1B93"/>
    <w:rsid w:val="00BB20D1"/>
    <w:rsid w:val="00BF0583"/>
    <w:rsid w:val="00BF0BEE"/>
    <w:rsid w:val="00BF1B8C"/>
    <w:rsid w:val="00C16D7F"/>
    <w:rsid w:val="00C57DCC"/>
    <w:rsid w:val="00C81EB3"/>
    <w:rsid w:val="00CE5FAC"/>
    <w:rsid w:val="00CE6E68"/>
    <w:rsid w:val="00CF6D01"/>
    <w:rsid w:val="00CF75CA"/>
    <w:rsid w:val="00D63B91"/>
    <w:rsid w:val="00D658F9"/>
    <w:rsid w:val="00DD394D"/>
    <w:rsid w:val="00E1113B"/>
    <w:rsid w:val="00E37F25"/>
    <w:rsid w:val="00E90BF1"/>
    <w:rsid w:val="00E9603B"/>
    <w:rsid w:val="00EA17A2"/>
    <w:rsid w:val="00EA74D9"/>
    <w:rsid w:val="00EB0D06"/>
    <w:rsid w:val="00ED34B1"/>
    <w:rsid w:val="00EE0CBF"/>
    <w:rsid w:val="00EF5EE9"/>
    <w:rsid w:val="00F0483D"/>
    <w:rsid w:val="00F04DB9"/>
    <w:rsid w:val="00F56351"/>
    <w:rsid w:val="00F56C2D"/>
    <w:rsid w:val="00F82F6E"/>
    <w:rsid w:val="00FA3D41"/>
    <w:rsid w:val="00FA65F8"/>
    <w:rsid w:val="00FE2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3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350"/>
  </w:style>
  <w:style w:type="paragraph" w:styleId="Footer">
    <w:name w:val="footer"/>
    <w:basedOn w:val="Normal"/>
    <w:link w:val="FooterChar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350"/>
  </w:style>
  <w:style w:type="paragraph" w:styleId="BodyText">
    <w:name w:val="Body Text"/>
    <w:basedOn w:val="Normal"/>
    <w:link w:val="BodyTextChar"/>
    <w:rsid w:val="0002789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paragraph" w:customStyle="1" w:styleId="Default">
    <w:name w:val="Default"/>
    <w:rsid w:val="00B62E27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B25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Skirgajło - Jacewicz</dc:creator>
  <cp:lastModifiedBy>Marzena</cp:lastModifiedBy>
  <cp:revision>2</cp:revision>
  <dcterms:created xsi:type="dcterms:W3CDTF">2026-01-11T22:13:00Z</dcterms:created>
  <dcterms:modified xsi:type="dcterms:W3CDTF">2026-01-11T22:13:00Z</dcterms:modified>
</cp:coreProperties>
</file>